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4CED20BE" w:rsidR="005A442B" w:rsidRPr="005A442B" w:rsidRDefault="005A442B" w:rsidP="00E5489A">
      <w:pPr>
        <w:widowControl w:val="0"/>
        <w:shd w:val="clear" w:color="auto" w:fill="C0D7F1"/>
        <w:tabs>
          <w:tab w:val="right" w:pos="9638"/>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w:t>
      </w:r>
      <w:r w:rsidR="00E75993">
        <w:rPr>
          <w:rFonts w:cs="Calibri"/>
          <w:b/>
          <w:caps/>
          <w:kern w:val="28"/>
        </w:rPr>
        <w:t>G</w:t>
      </w:r>
      <w:r w:rsidRPr="005A442B">
        <w:rPr>
          <w:rFonts w:cs="Calibri"/>
          <w:b/>
          <w:caps/>
          <w:kern w:val="28"/>
        </w:rPr>
        <w:t>Z/</w:t>
      </w:r>
      <w:r w:rsidR="00FD1B5A">
        <w:rPr>
          <w:rFonts w:cs="Calibri"/>
          <w:b/>
          <w:caps/>
          <w:kern w:val="28"/>
        </w:rPr>
        <w:t>00160</w:t>
      </w:r>
      <w:r w:rsidRPr="005A442B">
        <w:rPr>
          <w:rFonts w:cs="Calibri"/>
          <w:b/>
          <w:caps/>
          <w:kern w:val="28"/>
        </w:rPr>
        <w:t>/</w:t>
      </w:r>
      <w:r w:rsidR="008344EA" w:rsidRPr="005A442B">
        <w:rPr>
          <w:rFonts w:cs="Calibri"/>
          <w:b/>
          <w:caps/>
          <w:kern w:val="28"/>
        </w:rPr>
        <w:t>202</w:t>
      </w:r>
      <w:r w:rsidR="00FD1B5A">
        <w:rPr>
          <w:rFonts w:cs="Calibri"/>
          <w:b/>
          <w:caps/>
          <w:kern w:val="28"/>
        </w:rPr>
        <w:t>6</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4AFF820B"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424FF0" w:rsidRPr="00424FF0">
        <w:rPr>
          <w:rFonts w:asciiTheme="minorHAnsi" w:hAnsiTheme="minorHAnsi" w:cstheme="minorHAnsi"/>
          <w:b/>
          <w:i/>
          <w:sz w:val="22"/>
          <w:szCs w:val="18"/>
        </w:rPr>
        <w:t>Przyłączenie nowych odbiorców na terenie RE Krosno w formie pakietów nr 7</w:t>
      </w:r>
      <w:r w:rsidR="00E75993">
        <w:rPr>
          <w:rFonts w:asciiTheme="minorHAnsi" w:hAnsiTheme="minorHAnsi" w:cstheme="minorHAnsi"/>
          <w:b/>
          <w:i/>
          <w:sz w:val="22"/>
          <w:szCs w:val="18"/>
        </w:rPr>
        <w:t>7</w:t>
      </w:r>
      <w:r w:rsidR="00424FF0" w:rsidRPr="00424FF0">
        <w:rPr>
          <w:rFonts w:asciiTheme="minorHAnsi" w:hAnsiTheme="minorHAnsi" w:cstheme="minorHAnsi"/>
          <w:b/>
          <w:i/>
          <w:sz w:val="22"/>
          <w:szCs w:val="18"/>
        </w:rPr>
        <w:t xml:space="preserve"> – </w:t>
      </w:r>
      <w:r w:rsidR="00E75993">
        <w:rPr>
          <w:rFonts w:asciiTheme="minorHAnsi" w:hAnsiTheme="minorHAnsi" w:cstheme="minorHAnsi"/>
          <w:b/>
          <w:i/>
          <w:sz w:val="22"/>
          <w:szCs w:val="18"/>
        </w:rPr>
        <w:t>8</w:t>
      </w:r>
      <w:r w:rsidR="00424FF0" w:rsidRPr="00424FF0">
        <w:rPr>
          <w:rFonts w:asciiTheme="minorHAnsi" w:hAnsiTheme="minorHAnsi" w:cstheme="minorHAnsi"/>
          <w:b/>
          <w:i/>
          <w:sz w:val="22"/>
          <w:szCs w:val="18"/>
        </w:rPr>
        <w:t xml:space="preserve"> części – 1</w:t>
      </w:r>
      <w:r w:rsidR="00E75993">
        <w:rPr>
          <w:rFonts w:asciiTheme="minorHAnsi" w:hAnsiTheme="minorHAnsi" w:cstheme="minorHAnsi"/>
          <w:b/>
          <w:i/>
          <w:sz w:val="22"/>
          <w:szCs w:val="18"/>
        </w:rPr>
        <w:t>04</w:t>
      </w:r>
      <w:r w:rsidR="00424FF0" w:rsidRPr="00424FF0">
        <w:rPr>
          <w:rFonts w:asciiTheme="minorHAnsi" w:hAnsiTheme="minorHAnsi" w:cstheme="minorHAnsi"/>
          <w:b/>
          <w:i/>
          <w:sz w:val="22"/>
          <w:szCs w:val="18"/>
        </w:rPr>
        <w:t xml:space="preserve"> pozycj</w:t>
      </w:r>
      <w:r w:rsidR="00E75993">
        <w:rPr>
          <w:rFonts w:asciiTheme="minorHAnsi" w:hAnsiTheme="minorHAnsi" w:cstheme="minorHAnsi"/>
          <w:b/>
          <w:i/>
          <w:sz w:val="22"/>
          <w:szCs w:val="18"/>
        </w:rPr>
        <w:t>e</w:t>
      </w:r>
      <w:r w:rsidRPr="005A442B">
        <w:rPr>
          <w:rFonts w:ascii="Calibri" w:hAnsi="Calibri" w:cs="Arial"/>
          <w:snapToGrid w:val="0"/>
          <w:color w:val="000000"/>
          <w:sz w:val="22"/>
          <w:szCs w:val="22"/>
        </w:rPr>
        <w:t>”</w:t>
      </w:r>
    </w:p>
    <w:p w14:paraId="77422C59" w14:textId="77777777" w:rsidR="009E5DB8" w:rsidRPr="00E3006E" w:rsidRDefault="009E5DB8" w:rsidP="009E5DB8">
      <w:pPr>
        <w:pStyle w:val="Akapitzlist"/>
        <w:numPr>
          <w:ilvl w:val="5"/>
          <w:numId w:val="50"/>
        </w:numPr>
        <w:spacing w:before="240" w:after="120" w:line="240" w:lineRule="exact"/>
        <w:ind w:left="1" w:hanging="284"/>
        <w:rPr>
          <w:rFonts w:asciiTheme="minorHAnsi" w:hAnsiTheme="minorHAnsi" w:cstheme="minorHAnsi"/>
          <w:b/>
        </w:rPr>
      </w:pPr>
      <w:r w:rsidRPr="00E3006E">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9E5DB8" w:rsidRPr="00D21208" w14:paraId="13F90B9D" w14:textId="77777777" w:rsidTr="00112220">
        <w:trPr>
          <w:trHeight w:val="77"/>
        </w:trPr>
        <w:tc>
          <w:tcPr>
            <w:tcW w:w="1980"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112220">
            <w:pPr>
              <w:spacing w:before="20" w:after="20"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2A2CCE74" w14:textId="77777777" w:rsidR="009E5DB8" w:rsidRPr="004E09B0" w:rsidRDefault="009E5DB8" w:rsidP="0011222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112220">
        <w:trPr>
          <w:trHeight w:val="532"/>
        </w:trPr>
        <w:tc>
          <w:tcPr>
            <w:tcW w:w="1980" w:type="dxa"/>
            <w:vMerge w:val="restart"/>
            <w:vAlign w:val="center"/>
          </w:tcPr>
          <w:p w14:paraId="543F46D9" w14:textId="77777777" w:rsidR="009E5DB8" w:rsidRPr="00451C10" w:rsidRDefault="009E5DB8" w:rsidP="0011222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1A8DD13F" w14:textId="77777777" w:rsidR="009E5DB8" w:rsidRPr="00451C10" w:rsidRDefault="009E5DB8" w:rsidP="00112220">
            <w:pPr>
              <w:spacing w:line="240" w:lineRule="auto"/>
              <w:ind w:left="1343" w:hanging="1269"/>
              <w:jc w:val="left"/>
              <w:rPr>
                <w:rFonts w:asciiTheme="minorHAnsi" w:hAnsiTheme="minorHAnsi" w:cs="Arial"/>
                <w:color w:val="000000"/>
                <w:sz w:val="20"/>
                <w:lang w:eastAsia="pl-PL"/>
              </w:rPr>
            </w:pPr>
            <w:r>
              <w:rPr>
                <w:rFonts w:asciiTheme="minorHAnsi" w:hAnsiTheme="minorHAnsi" w:cs="Arial"/>
                <w:color w:val="000000"/>
                <w:sz w:val="20"/>
                <w:lang w:eastAsia="pl-PL"/>
              </w:rPr>
              <w:t xml:space="preserve">Nazwa i adres: </w:t>
            </w:r>
          </w:p>
        </w:tc>
      </w:tr>
      <w:tr w:rsidR="009E5DB8" w:rsidRPr="00D21208" w14:paraId="7B44ECA0" w14:textId="77777777" w:rsidTr="00112220">
        <w:trPr>
          <w:trHeight w:val="183"/>
        </w:trPr>
        <w:tc>
          <w:tcPr>
            <w:tcW w:w="1980" w:type="dxa"/>
            <w:vMerge/>
            <w:vAlign w:val="center"/>
          </w:tcPr>
          <w:p w14:paraId="36607741" w14:textId="77777777" w:rsidR="009E5DB8" w:rsidRPr="004E09B0" w:rsidRDefault="009E5DB8"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2DCBB754" w14:textId="77777777" w:rsidR="009E5DB8" w:rsidRPr="00451C10" w:rsidRDefault="009E5DB8"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112220">
        <w:trPr>
          <w:trHeight w:val="77"/>
        </w:trPr>
        <w:tc>
          <w:tcPr>
            <w:tcW w:w="1980" w:type="dxa"/>
            <w:vMerge/>
            <w:vAlign w:val="center"/>
          </w:tcPr>
          <w:p w14:paraId="1E36B189" w14:textId="77777777" w:rsidR="009E5DB8" w:rsidRPr="004E09B0" w:rsidRDefault="009E5DB8"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33458E8A" w14:textId="77777777" w:rsidR="009E5DB8" w:rsidRDefault="009E5DB8"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77777777" w:rsidR="009E5DB8" w:rsidRDefault="009E5DB8" w:rsidP="009E5DB8">
      <w:pPr>
        <w:pStyle w:val="Akapitzlist"/>
        <w:numPr>
          <w:ilvl w:val="5"/>
          <w:numId w:val="50"/>
        </w:numPr>
        <w:spacing w:before="240" w:after="120" w:line="240" w:lineRule="exact"/>
        <w:ind w:left="1" w:hanging="284"/>
        <w:rPr>
          <w:rFonts w:asciiTheme="minorHAnsi" w:hAnsiTheme="minorHAnsi" w:cstheme="minorHAnsi"/>
          <w:b/>
        </w:rPr>
      </w:pPr>
      <w:r>
        <w:rPr>
          <w:rFonts w:asciiTheme="minorHAnsi" w:hAnsiTheme="minorHAnsi" w:cstheme="minorHAnsi"/>
          <w:b/>
          <w:lang w:eastAsia="pl-PL"/>
        </w:rPr>
        <w:t xml:space="preserve">OSOBY </w:t>
      </w:r>
      <w:r w:rsidRPr="00E3006E">
        <w:rPr>
          <w:rFonts w:asciiTheme="minorHAnsi" w:hAnsiTheme="minorHAnsi" w:cstheme="minorHAnsi"/>
          <w:b/>
          <w:lang w:eastAsia="pl-PL"/>
        </w:rPr>
        <w:t>UPRAWNIONA DO KONTAKTÓW Z ZAMAWIAJĄCYM 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9E5DB8" w:rsidRPr="00B126F2" w14:paraId="40294F8C" w14:textId="77777777" w:rsidTr="00112220">
        <w:tc>
          <w:tcPr>
            <w:tcW w:w="1970" w:type="dxa"/>
            <w:shd w:val="clear" w:color="auto" w:fill="DBE5F1" w:themeFill="accent1" w:themeFillTint="33"/>
            <w:vAlign w:val="center"/>
          </w:tcPr>
          <w:p w14:paraId="7DF16DDC" w14:textId="77777777" w:rsidR="009E5DB8" w:rsidRPr="00090541" w:rsidRDefault="009E5DB8"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27" w:type="dxa"/>
          </w:tcPr>
          <w:p w14:paraId="32108E21"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58695344" w14:textId="77777777" w:rsidTr="00112220">
        <w:tc>
          <w:tcPr>
            <w:tcW w:w="1970" w:type="dxa"/>
            <w:shd w:val="clear" w:color="auto" w:fill="DBE5F1" w:themeFill="accent1" w:themeFillTint="33"/>
            <w:vAlign w:val="center"/>
          </w:tcPr>
          <w:p w14:paraId="0BDD733F" w14:textId="77777777" w:rsidR="009E5DB8" w:rsidRPr="00090541" w:rsidRDefault="009E5DB8"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27" w:type="dxa"/>
          </w:tcPr>
          <w:p w14:paraId="499AF301"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02B6B044" w14:textId="77777777" w:rsidTr="00112220">
        <w:tc>
          <w:tcPr>
            <w:tcW w:w="1970" w:type="dxa"/>
            <w:shd w:val="clear" w:color="auto" w:fill="DBE5F1" w:themeFill="accent1" w:themeFillTint="33"/>
            <w:vAlign w:val="center"/>
          </w:tcPr>
          <w:p w14:paraId="5BAC32BD" w14:textId="77777777" w:rsidR="009E5DB8" w:rsidRPr="00090541" w:rsidRDefault="009E5DB8" w:rsidP="00112220">
            <w:pPr>
              <w:tabs>
                <w:tab w:val="center" w:pos="4536"/>
                <w:tab w:val="right" w:pos="9072"/>
              </w:tabs>
              <w:spacing w:before="20" w:after="20"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527" w:type="dxa"/>
          </w:tcPr>
          <w:p w14:paraId="78237118"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1C4C9616" w14:textId="77777777" w:rsidTr="00112220">
        <w:tc>
          <w:tcPr>
            <w:tcW w:w="1970" w:type="dxa"/>
            <w:shd w:val="clear" w:color="auto" w:fill="DBE5F1" w:themeFill="accent1" w:themeFillTint="33"/>
            <w:vAlign w:val="center"/>
          </w:tcPr>
          <w:p w14:paraId="3594CEA3" w14:textId="77777777" w:rsidR="009E5DB8" w:rsidRPr="00090541" w:rsidRDefault="009E5DB8" w:rsidP="00112220">
            <w:pPr>
              <w:spacing w:before="20" w:after="20"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527" w:type="dxa"/>
          </w:tcPr>
          <w:p w14:paraId="28C803F5" w14:textId="77777777" w:rsidR="009E5DB8" w:rsidRPr="004E09B0" w:rsidRDefault="009E5DB8" w:rsidP="00112220">
            <w:pPr>
              <w:spacing w:before="20" w:after="2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4E09B0">
      <w:pPr>
        <w:numPr>
          <w:ilvl w:val="5"/>
          <w:numId w:val="50"/>
        </w:numPr>
        <w:spacing w:before="240" w:after="120" w:line="240" w:lineRule="exact"/>
        <w:ind w:left="1" w:hanging="284"/>
        <w:rPr>
          <w:rFonts w:cs="Calibri"/>
          <w:b/>
          <w:sz w:val="20"/>
        </w:rPr>
      </w:pPr>
      <w:r w:rsidRPr="00742C11">
        <w:rPr>
          <w:rFonts w:cs="Calibri"/>
          <w:b/>
        </w:rPr>
        <w:t>CENA OFERTY</w:t>
      </w:r>
      <w:r w:rsidRPr="00742C11">
        <w:rPr>
          <w:rFonts w:ascii="Times New Roman" w:hAnsi="Times New Roman"/>
          <w:b/>
          <w:vertAlign w:val="superscript"/>
        </w:rPr>
        <w:footnoteReference w:id="2"/>
      </w:r>
      <w:r w:rsidRPr="00742C11">
        <w:rPr>
          <w:rFonts w:cs="Calibri"/>
          <w:b/>
          <w:sz w:val="20"/>
        </w:rPr>
        <w:t>:</w:t>
      </w:r>
    </w:p>
    <w:p w14:paraId="3207FC74" w14:textId="0F94803F" w:rsidR="00742C11" w:rsidRPr="00E65ACF" w:rsidRDefault="00742C11" w:rsidP="00E65ACF">
      <w:pPr>
        <w:numPr>
          <w:ilvl w:val="0"/>
          <w:numId w:val="51"/>
        </w:numPr>
        <w:spacing w:before="100" w:beforeAutospacing="1" w:after="100" w:afterAutospacing="1" w:line="240" w:lineRule="auto"/>
        <w:ind w:left="284" w:hanging="284"/>
        <w:contextualSpacing/>
        <w:rPr>
          <w:rFonts w:cs="Calibri"/>
          <w:b/>
        </w:rPr>
      </w:pPr>
      <w:r w:rsidRPr="00742C11">
        <w:rPr>
          <w:rFonts w:cs="Calibri"/>
          <w:b/>
        </w:rPr>
        <w:t xml:space="preserve">Część nr </w:t>
      </w:r>
      <w:r w:rsidR="00262BB9">
        <w:rPr>
          <w:rFonts w:cs="Calibri"/>
          <w:b/>
        </w:rPr>
        <w:t>5</w:t>
      </w:r>
      <w:r w:rsidR="00E65ACF">
        <w:rPr>
          <w:rFonts w:cs="Calibri"/>
          <w:b/>
        </w:rPr>
        <w:t xml:space="preserve">: </w:t>
      </w:r>
      <w:r w:rsidR="00262BB9" w:rsidRPr="00262BB9">
        <w:rPr>
          <w:b/>
          <w:bCs/>
          <w:iCs/>
          <w:color w:val="000000"/>
          <w:szCs w:val="22"/>
        </w:rPr>
        <w:t>Budowa 12 przyłączy kablowych nN na terenie RE Krosno: Rożnowice, Libusza, Grudna Krępska, Binarowa, Pagorzyna, Kryg, Dębowiec, Duląbka, Cieklin, Radość</w:t>
      </w:r>
    </w:p>
    <w:p w14:paraId="121A4099" w14:textId="77777777" w:rsidR="00E65ACF" w:rsidRPr="00742C11" w:rsidRDefault="00E65ACF" w:rsidP="00E65ACF">
      <w:pPr>
        <w:spacing w:before="100" w:beforeAutospacing="1" w:after="100" w:afterAutospacing="1" w:line="240" w:lineRule="auto"/>
        <w:ind w:left="284"/>
        <w:contextualSpacing/>
        <w:rPr>
          <w:rFonts w:cs="Calibri"/>
          <w:b/>
        </w:rPr>
      </w:pPr>
    </w:p>
    <w:p w14:paraId="776CB253" w14:textId="7D47483F" w:rsidR="00742C11" w:rsidRPr="00742C11" w:rsidRDefault="00742C11" w:rsidP="00E65ACF">
      <w:pPr>
        <w:tabs>
          <w:tab w:val="right" w:leader="dot" w:pos="3828"/>
          <w:tab w:val="left" w:pos="3969"/>
          <w:tab w:val="right" w:leader="dot" w:pos="9497"/>
        </w:tabs>
        <w:spacing w:before="120" w:after="100" w:afterAutospacing="1" w:line="360" w:lineRule="auto"/>
        <w:ind w:left="709" w:hanging="425"/>
        <w:contextualSpacing/>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CF4476">
      <w:pPr>
        <w:widowControl w:val="0"/>
        <w:numPr>
          <w:ilvl w:val="0"/>
          <w:numId w:val="51"/>
        </w:numPr>
        <w:adjustRightInd w:val="0"/>
        <w:spacing w:before="60" w:line="240" w:lineRule="auto"/>
        <w:ind w:left="284" w:hanging="284"/>
        <w:contextualSpacing/>
        <w:textAlignment w:val="baseline"/>
        <w:rPr>
          <w:rFonts w:cs="Calibri"/>
          <w:b/>
          <w:snapToGrid w:val="0"/>
          <w:szCs w:val="22"/>
          <w:lang w:eastAsia="pl-PL"/>
        </w:rPr>
      </w:pPr>
      <w:r w:rsidRPr="00CF4476">
        <w:rPr>
          <w:rFonts w:cs="Calibri"/>
          <w:b/>
          <w:snapToGrid w:val="0"/>
          <w:szCs w:val="22"/>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CF4476">
      <w:pPr>
        <w:widowControl w:val="0"/>
        <w:spacing w:before="120" w:after="120" w:line="240" w:lineRule="auto"/>
        <w:ind w:left="284"/>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CF4476">
      <w:pPr>
        <w:widowControl w:val="0"/>
        <w:spacing w:after="120" w:line="240" w:lineRule="auto"/>
        <w:ind w:left="284"/>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CF4476">
      <w:pPr>
        <w:widowControl w:val="0"/>
        <w:adjustRightInd w:val="0"/>
        <w:spacing w:line="240" w:lineRule="auto"/>
        <w:ind w:left="284"/>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CF4476">
      <w:pPr>
        <w:numPr>
          <w:ilvl w:val="5"/>
          <w:numId w:val="50"/>
        </w:numPr>
        <w:spacing w:before="240" w:after="80" w:line="240" w:lineRule="exact"/>
        <w:ind w:left="0" w:hanging="284"/>
        <w:rPr>
          <w:rFonts w:cs="Calibri"/>
          <w:b/>
        </w:rPr>
      </w:pPr>
      <w:r w:rsidRPr="00E5489A">
        <w:rPr>
          <w:rFonts w:cs="Calibri"/>
          <w:b/>
        </w:rPr>
        <w:lastRenderedPageBreak/>
        <w:t>OŚWIADCZENIA I INFORMACJE:</w:t>
      </w:r>
    </w:p>
    <w:p w14:paraId="728459FD" w14:textId="77777777" w:rsidR="00DA508D" w:rsidRPr="00DA508D" w:rsidRDefault="00DA508D" w:rsidP="00DA508D">
      <w:pPr>
        <w:spacing w:line="240" w:lineRule="exact"/>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BA2D89">
      <w:pPr>
        <w:numPr>
          <w:ilvl w:val="3"/>
          <w:numId w:val="11"/>
        </w:numPr>
        <w:spacing w:line="240" w:lineRule="auto"/>
        <w:ind w:left="426" w:right="-1" w:hanging="426"/>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0D5BF955" w:rsidR="006F7E16" w:rsidRPr="00CF4476" w:rsidRDefault="006F7E16" w:rsidP="00BA2D89">
      <w:pPr>
        <w:numPr>
          <w:ilvl w:val="3"/>
          <w:numId w:val="11"/>
        </w:numPr>
        <w:spacing w:line="240" w:lineRule="auto"/>
        <w:ind w:left="426" w:right="-1" w:hanging="426"/>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 xml:space="preserve">Oświadczenie/a </w:t>
      </w:r>
      <w:r>
        <w:rPr>
          <w:rFonts w:cs="Calibri"/>
          <w:lang w:eastAsia="pl-PL"/>
        </w:rPr>
        <w:br/>
      </w:r>
      <w:r w:rsidRPr="00CF4476">
        <w:rPr>
          <w:rFonts w:cs="Calibri"/>
          <w:lang w:eastAsia="pl-PL"/>
        </w:rPr>
        <w:t>o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CF4476">
      <w:pPr>
        <w:numPr>
          <w:ilvl w:val="3"/>
          <w:numId w:val="11"/>
        </w:numPr>
        <w:spacing w:line="240" w:lineRule="auto"/>
        <w:ind w:left="426" w:right="-284" w:hanging="426"/>
        <w:rPr>
          <w:rFonts w:cs="Calibri"/>
          <w:lang w:eastAsia="pl-PL"/>
        </w:rPr>
      </w:pPr>
      <w:r w:rsidRPr="00CF4476">
        <w:rPr>
          <w:rFonts w:cs="Calibri"/>
          <w:lang w:eastAsia="pl-PL"/>
        </w:rPr>
        <w:t>Otrzymaliśmy konieczne informacje do przygotowania Oferty i wykonania Zakupu.</w:t>
      </w:r>
    </w:p>
    <w:p w14:paraId="3B799F11" w14:textId="3EC2FB9F" w:rsidR="0041428B" w:rsidRPr="00CF4476" w:rsidRDefault="0041428B" w:rsidP="0041428B">
      <w:pPr>
        <w:numPr>
          <w:ilvl w:val="3"/>
          <w:numId w:val="11"/>
        </w:numPr>
        <w:spacing w:line="240" w:lineRule="auto"/>
        <w:ind w:left="426" w:right="-284" w:hanging="426"/>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 xml:space="preserve">: </w:t>
      </w:r>
    </w:p>
    <w:p w14:paraId="5EB2EB9D" w14:textId="38449B9D" w:rsidR="00CF4476" w:rsidRPr="00842D63" w:rsidRDefault="00FD1B5A" w:rsidP="00CF4476">
      <w:pPr>
        <w:spacing w:line="240" w:lineRule="exact"/>
        <w:ind w:left="567" w:right="-284" w:hanging="141"/>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CF4476">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77777777" w:rsidR="00CF4476" w:rsidRPr="009C2468" w:rsidRDefault="00FD1B5A" w:rsidP="00CF4476">
      <w:pPr>
        <w:spacing w:after="120" w:line="240" w:lineRule="exact"/>
        <w:ind w:left="567" w:right="-284" w:hanging="141"/>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CF4476" w:rsidRPr="00842D63">
            <w:rPr>
              <w:rFonts w:ascii="Segoe UI Symbol" w:eastAsia="MS Gothic" w:hAnsi="Segoe UI Symbol" w:cs="Segoe UI Symbol"/>
            </w:rPr>
            <w:t>☐</w:t>
          </w:r>
        </w:sdtContent>
      </w:sdt>
      <w:r w:rsidR="00CF4476" w:rsidRPr="00842D63">
        <w:rPr>
          <w:rFonts w:asciiTheme="minorHAnsi" w:hAnsiTheme="minorHAnsi" w:cstheme="minorHAnsi"/>
        </w:rPr>
        <w:tab/>
        <w:t>Powierzymy następującym podwykonawcom realizację następujących części:</w:t>
      </w:r>
    </w:p>
    <w:tbl>
      <w:tblPr>
        <w:tblW w:w="9204" w:type="dxa"/>
        <w:tblInd w:w="425" w:type="dxa"/>
        <w:tblCellMar>
          <w:left w:w="0" w:type="dxa"/>
          <w:right w:w="0" w:type="dxa"/>
        </w:tblCellMar>
        <w:tblLook w:val="04A0" w:firstRow="1" w:lastRow="0" w:firstColumn="1" w:lastColumn="0" w:noHBand="0" w:noVBand="1"/>
      </w:tblPr>
      <w:tblGrid>
        <w:gridCol w:w="700"/>
        <w:gridCol w:w="3571"/>
        <w:gridCol w:w="4933"/>
      </w:tblGrid>
      <w:tr w:rsidR="00CF4476" w:rsidRPr="00B126F2" w14:paraId="65950E5E" w14:textId="77777777" w:rsidTr="0038738D">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4933"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r w:rsidR="00CF4476" w:rsidRPr="00B126F2" w14:paraId="67DE5618"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bl>
    <w:p w14:paraId="1A2CDBD0" w14:textId="6B83EF53" w:rsidR="00CF4476" w:rsidRPr="00CF4476" w:rsidRDefault="00CF4476" w:rsidP="00CF4476">
      <w:pPr>
        <w:numPr>
          <w:ilvl w:val="3"/>
          <w:numId w:val="11"/>
        </w:numPr>
        <w:spacing w:before="120" w:line="240" w:lineRule="auto"/>
        <w:ind w:left="425"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lastRenderedPageBreak/>
        <w:t>Posiadamy uprawnienia do wykonywania określonych czynności, jeżeli ustawy nakładają obowiązek posiadania takich uprawnień.</w:t>
      </w:r>
    </w:p>
    <w:p w14:paraId="58D67D4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0ECA8861"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715FF0">
      <w:pPr>
        <w:pStyle w:val="Akapitzlist"/>
        <w:numPr>
          <w:ilvl w:val="1"/>
          <w:numId w:val="57"/>
        </w:numPr>
        <w:spacing w:line="240" w:lineRule="auto"/>
        <w:ind w:left="993"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715FF0">
      <w:pPr>
        <w:pStyle w:val="Akapitzlist"/>
        <w:numPr>
          <w:ilvl w:val="1"/>
          <w:numId w:val="57"/>
        </w:numPr>
        <w:spacing w:before="120" w:line="240" w:lineRule="auto"/>
        <w:ind w:left="993"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CF4476">
      <w:pPr>
        <w:numPr>
          <w:ilvl w:val="1"/>
          <w:numId w:val="52"/>
        </w:numPr>
        <w:spacing w:line="240" w:lineRule="exact"/>
        <w:ind w:left="1418"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FD1B5A" w:rsidP="00CF4476">
      <w:pPr>
        <w:spacing w:before="120" w:after="120" w:line="240" w:lineRule="exact"/>
        <w:ind w:left="1418" w:hanging="2"/>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31C4A03" w14:textId="49D69413" w:rsidR="00FE51E7" w:rsidRPr="00CF4476" w:rsidRDefault="00FD1B5A" w:rsidP="00044E7F">
      <w:pPr>
        <w:spacing w:before="120" w:after="120" w:line="240" w:lineRule="exact"/>
        <w:ind w:left="1418" w:hanging="2"/>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1 - …………</w:t>
      </w:r>
    </w:p>
    <w:p w14:paraId="19C476FB" w14:textId="77777777" w:rsidR="00CF4476" w:rsidRPr="00CF4476" w:rsidRDefault="00CF4476" w:rsidP="00CF4476">
      <w:pPr>
        <w:tabs>
          <w:tab w:val="left" w:pos="426"/>
        </w:tabs>
        <w:spacing w:line="240" w:lineRule="auto"/>
        <w:ind w:firstLine="426"/>
        <w:jc w:val="left"/>
        <w:rPr>
          <w:rFonts w:cs="Calibri"/>
          <w:bCs/>
          <w:sz w:val="20"/>
        </w:rPr>
      </w:pPr>
      <w:r w:rsidRPr="00CF4476">
        <w:rPr>
          <w:rFonts w:cs="Calibri"/>
          <w:bCs/>
          <w:szCs w:val="22"/>
        </w:rPr>
        <w:t>Załącznik nr 2 - …………</w:t>
      </w:r>
    </w:p>
    <w:p w14:paraId="64A46158" w14:textId="058DCC48" w:rsidR="00DA508D" w:rsidRPr="00DA508D" w:rsidRDefault="00DA508D" w:rsidP="007E4C2C">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BA2D89">
      <w:footerReference w:type="default" r:id="rId15"/>
      <w:headerReference w:type="first" r:id="rId16"/>
      <w:pgSz w:w="11906" w:h="16838" w:code="9"/>
      <w:pgMar w:top="964" w:right="1134" w:bottom="851" w:left="567" w:header="680" w:footer="510" w:gutter="567"/>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C0A2FA" w14:textId="77777777" w:rsidR="008A71E4" w:rsidRDefault="008A71E4" w:rsidP="004A302B">
      <w:pPr>
        <w:spacing w:line="240" w:lineRule="auto"/>
      </w:pPr>
      <w:r>
        <w:separator/>
      </w:r>
    </w:p>
  </w:endnote>
  <w:endnote w:type="continuationSeparator" w:id="0">
    <w:p w14:paraId="3DE780EF" w14:textId="77777777" w:rsidR="008A71E4" w:rsidRDefault="008A71E4"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65B7FFE0"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5D2A99">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5D2A99">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B3FFB7" w14:textId="77777777" w:rsidR="008A71E4" w:rsidRDefault="008A71E4" w:rsidP="004A302B">
      <w:pPr>
        <w:spacing w:line="240" w:lineRule="auto"/>
      </w:pPr>
      <w:r>
        <w:separator/>
      </w:r>
    </w:p>
  </w:footnote>
  <w:footnote w:type="continuationSeparator" w:id="0">
    <w:p w14:paraId="081A8C82" w14:textId="77777777" w:rsidR="008A71E4" w:rsidRDefault="008A71E4"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4E7BA1CD" w:rsidR="00BB4FE7" w:rsidRPr="005A442B" w:rsidRDefault="00E75993" w:rsidP="00E75993">
    <w:pPr>
      <w:pStyle w:val="Nagwek"/>
      <w:tabs>
        <w:tab w:val="left" w:pos="2580"/>
        <w:tab w:val="left" w:pos="2985"/>
      </w:tabs>
      <w:spacing w:after="120"/>
      <w:jc w:val="left"/>
      <w:rPr>
        <w:b/>
        <w:bCs/>
        <w:color w:val="17406D"/>
        <w:sz w:val="16"/>
        <w:szCs w:val="16"/>
      </w:rPr>
    </w:pPr>
    <w:r>
      <w:rPr>
        <w:noProof/>
      </w:rPr>
      <w:drawing>
        <wp:inline distT="0" distB="0" distL="0" distR="0" wp14:anchorId="77FB1AB3" wp14:editId="773C2E13">
          <wp:extent cx="752475" cy="590550"/>
          <wp:effectExtent l="0" t="0" r="9525"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59055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F6D5DFC"/>
    <w:multiLevelType w:val="multilevel"/>
    <w:tmpl w:val="92ECD786"/>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9A451C"/>
    <w:multiLevelType w:val="hybridMultilevel"/>
    <w:tmpl w:val="0BA04990"/>
    <w:lvl w:ilvl="0" w:tplc="02EED06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9" w15:restartNumberingAfterBreak="0">
    <w:nsid w:val="450D56F4"/>
    <w:multiLevelType w:val="multilevel"/>
    <w:tmpl w:val="A19422E0"/>
    <w:lvl w:ilvl="0">
      <w:start w:val="1"/>
      <w:numFmt w:val="decimal"/>
      <w:lvlText w:val="%1."/>
      <w:lvlJc w:val="left"/>
      <w:pPr>
        <w:ind w:left="425" w:hanging="425"/>
      </w:pPr>
      <w:rPr>
        <w:rFonts w:ascii="Calibri" w:hAnsi="Calibri" w:hint="default"/>
      </w:rPr>
    </w:lvl>
    <w:lvl w:ilvl="1">
      <w:start w:val="1"/>
      <w:numFmt w:val="decimal"/>
      <w:lvlText w:val="%1.%2."/>
      <w:lvlJc w:val="left"/>
      <w:pPr>
        <w:ind w:left="992" w:hanging="567"/>
      </w:pPr>
      <w:rPr>
        <w:rFonts w:hint="default"/>
      </w:rPr>
    </w:lvl>
    <w:lvl w:ilvl="2">
      <w:start w:val="1"/>
      <w:numFmt w:val="bullet"/>
      <w:lvlText w:val="-"/>
      <w:lvlJc w:val="left"/>
      <w:pPr>
        <w:ind w:left="1276" w:hanging="28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15:restartNumberingAfterBreak="0">
    <w:nsid w:val="5379150C"/>
    <w:multiLevelType w:val="multilevel"/>
    <w:tmpl w:val="37C6272A"/>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35"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3"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8" w15:restartNumberingAfterBreak="0">
    <w:nsid w:val="717B3EAF"/>
    <w:multiLevelType w:val="hybridMultilevel"/>
    <w:tmpl w:val="728E0D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63D45D4"/>
    <w:multiLevelType w:val="multilevel"/>
    <w:tmpl w:val="D076DD64"/>
    <w:lvl w:ilvl="0">
      <w:start w:val="2"/>
      <w:numFmt w:val="decimal"/>
      <w:lvlText w:val="%1."/>
      <w:lvlJc w:val="left"/>
      <w:pPr>
        <w:tabs>
          <w:tab w:val="num" w:pos="1497"/>
        </w:tabs>
        <w:ind w:left="1497" w:hanging="397"/>
      </w:pPr>
      <w:rPr>
        <w:rFonts w:ascii="Arial" w:hAnsi="Arial" w:cs="Times New Roman" w:hint="default"/>
        <w:b w:val="0"/>
        <w:i w:val="0"/>
        <w:sz w:val="22"/>
        <w:szCs w:val="22"/>
      </w:rPr>
    </w:lvl>
    <w:lvl w:ilvl="1">
      <w:start w:val="1"/>
      <w:numFmt w:val="decimal"/>
      <w:lvlText w:val="%2)"/>
      <w:lvlJc w:val="left"/>
      <w:pPr>
        <w:tabs>
          <w:tab w:val="num" w:pos="1440"/>
        </w:tabs>
        <w:ind w:left="1440" w:hanging="360"/>
      </w:pPr>
      <w:rPr>
        <w:rFonts w:hint="default"/>
        <w:b w:val="0"/>
        <w:i w:val="0"/>
        <w:sz w:val="22"/>
        <w:szCs w:val="22"/>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979723213">
    <w:abstractNumId w:val="25"/>
  </w:num>
  <w:num w:numId="2" w16cid:durableId="2095780455">
    <w:abstractNumId w:val="10"/>
  </w:num>
  <w:num w:numId="3" w16cid:durableId="975181739">
    <w:abstractNumId w:val="4"/>
  </w:num>
  <w:num w:numId="4" w16cid:durableId="347147144">
    <w:abstractNumId w:val="44"/>
  </w:num>
  <w:num w:numId="5" w16cid:durableId="1992558683">
    <w:abstractNumId w:val="22"/>
  </w:num>
  <w:num w:numId="6" w16cid:durableId="332033659">
    <w:abstractNumId w:val="16"/>
  </w:num>
  <w:num w:numId="7" w16cid:durableId="1957832186">
    <w:abstractNumId w:val="32"/>
  </w:num>
  <w:num w:numId="8" w16cid:durableId="381255154">
    <w:abstractNumId w:val="53"/>
  </w:num>
  <w:num w:numId="9" w16cid:durableId="902987218">
    <w:abstractNumId w:val="14"/>
  </w:num>
  <w:num w:numId="10" w16cid:durableId="1018773648">
    <w:abstractNumId w:val="39"/>
  </w:num>
  <w:num w:numId="11" w16cid:durableId="1301571238">
    <w:abstractNumId w:val="27"/>
  </w:num>
  <w:num w:numId="12" w16cid:durableId="1017195131">
    <w:abstractNumId w:val="21"/>
  </w:num>
  <w:num w:numId="13" w16cid:durableId="1094745187">
    <w:abstractNumId w:val="11"/>
  </w:num>
  <w:num w:numId="14" w16cid:durableId="470680598">
    <w:abstractNumId w:val="30"/>
  </w:num>
  <w:num w:numId="15" w16cid:durableId="1621689393">
    <w:abstractNumId w:val="42"/>
  </w:num>
  <w:num w:numId="16" w16cid:durableId="594363399">
    <w:abstractNumId w:val="38"/>
  </w:num>
  <w:num w:numId="17" w16cid:durableId="362364150">
    <w:abstractNumId w:val="54"/>
  </w:num>
  <w:num w:numId="18" w16cid:durableId="325862626">
    <w:abstractNumId w:val="19"/>
  </w:num>
  <w:num w:numId="19" w16cid:durableId="1229801143">
    <w:abstractNumId w:val="6"/>
  </w:num>
  <w:num w:numId="20" w16cid:durableId="148519717">
    <w:abstractNumId w:val="35"/>
  </w:num>
  <w:num w:numId="21" w16cid:durableId="169404030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55021358">
    <w:abstractNumId w:val="8"/>
  </w:num>
  <w:num w:numId="23" w16cid:durableId="1029182561">
    <w:abstractNumId w:val="56"/>
  </w:num>
  <w:num w:numId="24" w16cid:durableId="135218704">
    <w:abstractNumId w:val="9"/>
  </w:num>
  <w:num w:numId="25" w16cid:durableId="2090344110">
    <w:abstractNumId w:val="23"/>
  </w:num>
  <w:num w:numId="26" w16cid:durableId="407307017">
    <w:abstractNumId w:val="15"/>
  </w:num>
  <w:num w:numId="27" w16cid:durableId="1992051245">
    <w:abstractNumId w:val="26"/>
  </w:num>
  <w:num w:numId="28" w16cid:durableId="1953196990">
    <w:abstractNumId w:val="7"/>
  </w:num>
  <w:num w:numId="29" w16cid:durableId="784158575">
    <w:abstractNumId w:val="24"/>
  </w:num>
  <w:num w:numId="30" w16cid:durableId="531307278">
    <w:abstractNumId w:val="33"/>
  </w:num>
  <w:num w:numId="31" w16cid:durableId="1597204536">
    <w:abstractNumId w:val="31"/>
  </w:num>
  <w:num w:numId="32" w16cid:durableId="1778404339">
    <w:abstractNumId w:val="37"/>
  </w:num>
  <w:num w:numId="33" w16cid:durableId="1104761396">
    <w:abstractNumId w:val="41"/>
  </w:num>
  <w:num w:numId="34" w16cid:durableId="1265579067">
    <w:abstractNumId w:val="17"/>
  </w:num>
  <w:num w:numId="35" w16cid:durableId="953486422">
    <w:abstractNumId w:val="20"/>
  </w:num>
  <w:num w:numId="36" w16cid:durableId="451873737">
    <w:abstractNumId w:val="3"/>
  </w:num>
  <w:num w:numId="37" w16cid:durableId="1621643584">
    <w:abstractNumId w:val="50"/>
  </w:num>
  <w:num w:numId="38" w16cid:durableId="1242446659">
    <w:abstractNumId w:val="46"/>
  </w:num>
  <w:num w:numId="39" w16cid:durableId="804741727">
    <w:abstractNumId w:val="55"/>
  </w:num>
  <w:num w:numId="40" w16cid:durableId="1009867253">
    <w:abstractNumId w:val="45"/>
  </w:num>
  <w:num w:numId="41" w16cid:durableId="2013411906">
    <w:abstractNumId w:val="36"/>
  </w:num>
  <w:num w:numId="42" w16cid:durableId="13286785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024745618">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31297600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318533432">
    <w:abstractNumId w:val="52"/>
  </w:num>
  <w:num w:numId="46" w16cid:durableId="1863129840">
    <w:abstractNumId w:val="49"/>
  </w:num>
  <w:num w:numId="47" w16cid:durableId="1295983477">
    <w:abstractNumId w:val="47"/>
  </w:num>
  <w:num w:numId="48" w16cid:durableId="1084690024">
    <w:abstractNumId w:val="51"/>
  </w:num>
  <w:num w:numId="49" w16cid:durableId="2050956892">
    <w:abstractNumId w:val="29"/>
  </w:num>
  <w:num w:numId="50" w16cid:durableId="179011026">
    <w:abstractNumId w:val="40"/>
  </w:num>
  <w:num w:numId="51" w16cid:durableId="1575973667">
    <w:abstractNumId w:val="43"/>
  </w:num>
  <w:num w:numId="52" w16cid:durableId="119014778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415053981">
    <w:abstractNumId w:val="18"/>
  </w:num>
  <w:num w:numId="54" w16cid:durableId="191112396">
    <w:abstractNumId w:val="48"/>
  </w:num>
  <w:num w:numId="55" w16cid:durableId="511578141">
    <w:abstractNumId w:val="28"/>
  </w:num>
  <w:num w:numId="56" w16cid:durableId="1135946669">
    <w:abstractNumId w:val="34"/>
  </w:num>
  <w:num w:numId="57" w16cid:durableId="1773743410">
    <w:abstractNumId w:val="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09"/>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E7F"/>
    <w:rsid w:val="00044F7C"/>
    <w:rsid w:val="00046549"/>
    <w:rsid w:val="00046D7B"/>
    <w:rsid w:val="00047E9F"/>
    <w:rsid w:val="00050E52"/>
    <w:rsid w:val="00051197"/>
    <w:rsid w:val="000518A3"/>
    <w:rsid w:val="000532AE"/>
    <w:rsid w:val="00055178"/>
    <w:rsid w:val="00056DB4"/>
    <w:rsid w:val="00057E00"/>
    <w:rsid w:val="00062C54"/>
    <w:rsid w:val="00063E7D"/>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083"/>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2BB9"/>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5613"/>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4FF0"/>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2A99"/>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5F4F14"/>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16BF"/>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1677"/>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97A"/>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6F2F"/>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3325"/>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2154"/>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1CE0"/>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3776"/>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5ACF"/>
    <w:rsid w:val="00E67204"/>
    <w:rsid w:val="00E7019F"/>
    <w:rsid w:val="00E70CF4"/>
    <w:rsid w:val="00E72C6A"/>
    <w:rsid w:val="00E72D69"/>
    <w:rsid w:val="00E731A1"/>
    <w:rsid w:val="00E75993"/>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B5A"/>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 - część 5.docx</dmsv2BaseFileName>
    <dmsv2BaseDisplayName xmlns="http://schemas.microsoft.com/sharepoint/v3">Załącznik nr 4 - Formularz oferty - część 5</dmsv2BaseDisplayName>
    <dmsv2SWPP2ObjectNumber xmlns="http://schemas.microsoft.com/sharepoint/v3" xsi:nil="true"/>
    <dmsv2SWPP2SumMD5 xmlns="http://schemas.microsoft.com/sharepoint/v3">28b606698fd4567920c28ef72c370cb2</dmsv2SWPP2SumMD5>
    <dmsv2BaseMoved xmlns="http://schemas.microsoft.com/sharepoint/v3">false</dmsv2BaseMoved>
    <dmsv2BaseIsSensitive xmlns="http://schemas.microsoft.com/sharepoint/v3">true</dmsv2BaseIsSensitive>
    <dmsv2SWPP2IDSWPP2 xmlns="http://schemas.microsoft.com/sharepoint/v3">701811</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23990410</dmsv2BaseClientSystemDocumentID>
    <dmsv2BaseModifiedByID xmlns="http://schemas.microsoft.com/sharepoint/v3">10102636</dmsv2BaseModifiedByID>
    <dmsv2BaseCreatedByID xmlns="http://schemas.microsoft.com/sharepoint/v3">10102636</dmsv2BaseCreatedByID>
    <dmsv2SWPP2ObjectDepartment xmlns="http://schemas.microsoft.com/sharepoint/v3">00000001000700030000000h000000000000</dmsv2SWPP2ObjectDepartment>
    <dmsv2SWPP2ObjectName xmlns="http://schemas.microsoft.com/sharepoint/v3">Wniosek</dmsv2SWPP2ObjectName>
    <_dlc_DocId xmlns="a19cb1c7-c5c7-46d4-85ae-d83685407bba">JEUP5JKVCYQC-1133723987-8013</_dlc_DocId>
    <_dlc_DocIdUrl xmlns="a19cb1c7-c5c7-46d4-85ae-d83685407bba">
      <Url>https://swpp2.dms.gkpge.pl/sites/41/_layouts/15/DocIdRedir.aspx?ID=JEUP5JKVCYQC-1133723987-8013</Url>
      <Description>JEUP5JKVCYQC-1133723987-8013</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1 6 " ? > < A r r a y O f D o c u m e n t L i n k   x m l n s : x s i = " h t t p : / / w w w . w 3 . o r g / 2 0 0 1 / X M L S c h e m a - i n s t a n c e "   x m l n s : x s d = " h t t p : / / w w w . w 3 . o r g / 2 0 0 1 / X M L S c h e m a " / > 
</file>

<file path=customXml/itemProps1.xml><?xml version="1.0" encoding="utf-8"?>
<ds:datastoreItem xmlns:ds="http://schemas.openxmlformats.org/officeDocument/2006/customXml" ds:itemID="{BE27EF87-7BB6-4E8C-A87C-3F8575FA48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661374C-F8CF-4098-AD0D-E9CCD5E029A4}">
  <ds:schemaRefs>
    <ds:schemaRef ds:uri="http://schemas.openxmlformats.org/officeDocument/2006/bibliography"/>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F99F3E8E-8369-4F4A-91D7-BCE2B6062A47}">
  <ds:schemaRefs>
    <ds:schemaRef ds:uri="http://schemas.microsoft.com/sharepoint/events"/>
  </ds:schemaRefs>
</ds:datastoreItem>
</file>

<file path=customXml/itemProps6.xml><?xml version="1.0" encoding="utf-8"?>
<ds:datastoreItem xmlns:ds="http://schemas.openxmlformats.org/officeDocument/2006/customXml" ds:itemID="{1D8DB34D-3365-46E2-BD64-2FC2F74D6CF9}">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1181</Words>
  <Characters>7089</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Typrowicz Rafał [PGE Dystr. O.Rzeszów]</cp:lastModifiedBy>
  <cp:revision>3</cp:revision>
  <cp:lastPrinted>2020-02-27T07:25:00Z</cp:lastPrinted>
  <dcterms:created xsi:type="dcterms:W3CDTF">2025-10-27T07:31:00Z</dcterms:created>
  <dcterms:modified xsi:type="dcterms:W3CDTF">2026-01-23T10:54:00Z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lc_DocIdItemGuid">
    <vt:lpwstr>a27fa49c-464b-440f-856b-714002859148</vt:lpwstr>
  </property>
</Properties>
</file>